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8B4DF6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682A3E">
        <w:rPr>
          <w:b/>
          <w:color w:val="auto"/>
          <w:sz w:val="22"/>
          <w:szCs w:val="22"/>
        </w:rPr>
        <w:t>76</w:t>
      </w:r>
      <w:bookmarkStart w:id="0" w:name="_GoBack"/>
      <w:bookmarkEnd w:id="0"/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062E8D" w:rsidP="004D385E">
      <w:pPr>
        <w:spacing w:after="120"/>
        <w:jc w:val="both"/>
        <w:rPr>
          <w:b/>
          <w:bCs/>
          <w:sz w:val="20"/>
          <w:szCs w:val="20"/>
        </w:rPr>
      </w:pPr>
      <w:r w:rsidRPr="00062E8D">
        <w:rPr>
          <w:b/>
          <w:bCs/>
          <w:sz w:val="20"/>
          <w:szCs w:val="20"/>
        </w:rPr>
        <w:t xml:space="preserve">Grupa </w:t>
      </w:r>
      <w:r w:rsidR="008B4DF6">
        <w:rPr>
          <w:b/>
          <w:bCs/>
          <w:sz w:val="20"/>
          <w:szCs w:val="20"/>
        </w:rPr>
        <w:t>8</w:t>
      </w:r>
      <w:r w:rsidRPr="00062E8D">
        <w:rPr>
          <w:b/>
          <w:bCs/>
          <w:sz w:val="20"/>
          <w:szCs w:val="20"/>
        </w:rPr>
        <w:t>: Sprzęt treningowy do nauczania RKO - 2 zestawy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062E8D" w:rsidP="007B6908">
            <w:pPr>
              <w:rPr>
                <w:color w:val="000000" w:themeColor="text1"/>
                <w:sz w:val="20"/>
                <w:szCs w:val="20"/>
              </w:rPr>
            </w:pPr>
            <w:r w:rsidRPr="00062E8D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Sprzęt treningowy do nauczania RKO</w:t>
            </w:r>
            <w:r w:rsidR="00B61D6D" w:rsidRPr="00B61D6D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B61D6D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zestaw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B61D6D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723438" w:rsidRPr="00723438" w:rsidRDefault="00723438" w:rsidP="004D385E">
      <w:pPr>
        <w:jc w:val="both"/>
        <w:rPr>
          <w:color w:val="auto"/>
          <w:sz w:val="10"/>
          <w:szCs w:val="1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lastRenderedPageBreak/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682A3E">
      <w:rPr>
        <w:noProof/>
      </w:rPr>
      <w:t>1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>Przedmiotowa dostawa finansowana jest w ramach projektu pn: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2E8D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9501E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3781C"/>
    <w:rsid w:val="00640122"/>
    <w:rsid w:val="00641CE1"/>
    <w:rsid w:val="00641F3B"/>
    <w:rsid w:val="00652969"/>
    <w:rsid w:val="00654E2C"/>
    <w:rsid w:val="0066676C"/>
    <w:rsid w:val="00682A3E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23438"/>
    <w:rsid w:val="00730B73"/>
    <w:rsid w:val="007316C0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4DF6"/>
    <w:rsid w:val="008B79F4"/>
    <w:rsid w:val="008C147D"/>
    <w:rsid w:val="008C6A13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C664E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2200"/>
    <w:rsid w:val="00B539E6"/>
    <w:rsid w:val="00B5471F"/>
    <w:rsid w:val="00B61D6D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3D67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16953"/>
    <w:rsid w:val="00D27B1C"/>
    <w:rsid w:val="00D3094A"/>
    <w:rsid w:val="00D42C2F"/>
    <w:rsid w:val="00D7100F"/>
    <w:rsid w:val="00D75C07"/>
    <w:rsid w:val="00DA181B"/>
    <w:rsid w:val="00DA3845"/>
    <w:rsid w:val="00DA6EAA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A79A6"/>
    <w:rsid w:val="00EC0636"/>
    <w:rsid w:val="00ED47B8"/>
    <w:rsid w:val="00ED6A29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6402D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03953-211B-4ECE-832A-AF58F1547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4942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2025-08-11T05:24:00Z</cp:lastPrinted>
  <dcterms:created xsi:type="dcterms:W3CDTF">2025-09-02T07:35:00Z</dcterms:created>
  <dcterms:modified xsi:type="dcterms:W3CDTF">2025-12-10T13:05:00Z</dcterms:modified>
</cp:coreProperties>
</file>